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7" w:rsidRDefault="00B32057" w:rsidP="00B32057">
      <w:pPr>
        <w:rPr>
          <w:b/>
        </w:rPr>
      </w:pPr>
      <w:r>
        <w:rPr>
          <w:b/>
        </w:rPr>
        <w:t>Wykonawca: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B32057" w:rsidRDefault="00B32057" w:rsidP="00B32057">
      <w:pPr>
        <w:rPr>
          <w:u w:val="single"/>
        </w:rPr>
      </w:pPr>
    </w:p>
    <w:p w:rsidR="00B32057" w:rsidRDefault="00B32057" w:rsidP="00B32057">
      <w:pPr>
        <w:rPr>
          <w:u w:val="single"/>
        </w:rPr>
      </w:pPr>
      <w:r>
        <w:rPr>
          <w:u w:val="single"/>
        </w:rPr>
        <w:t>reprezentowany przez: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3D1F2D" w:rsidRDefault="003D1F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Default="006975BB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25a ust. 1 ustawy z dnia 29 stycznia 2004 r.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UPZP), </w:t>
      </w:r>
    </w:p>
    <w:p w:rsidR="00252852" w:rsidRPr="008F3790" w:rsidRDefault="00252852" w:rsidP="003D1F2D">
      <w:pPr>
        <w:spacing w:before="120"/>
        <w:jc w:val="center"/>
        <w:rPr>
          <w:b/>
          <w:sz w:val="24"/>
          <w:szCs w:val="24"/>
          <w:u w:val="single"/>
        </w:rPr>
      </w:pPr>
      <w:r w:rsidRPr="008F3790">
        <w:rPr>
          <w:b/>
          <w:sz w:val="24"/>
          <w:szCs w:val="24"/>
          <w:u w:val="single"/>
        </w:rPr>
        <w:t>DOTYCZĄCE PRZESŁANEK WYKLUCZENIA Z POSTĘPOWANIA</w:t>
      </w:r>
    </w:p>
    <w:p w:rsidR="00252852" w:rsidRDefault="00252852" w:rsidP="0025285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 w:rsidR="004719BD" w:rsidRDefault="004719BD" w:rsidP="00252852">
      <w:pPr>
        <w:jc w:val="center"/>
        <w:rPr>
          <w:sz w:val="24"/>
          <w:szCs w:val="24"/>
        </w:rPr>
      </w:pPr>
    </w:p>
    <w:p w:rsidR="00D66EFC" w:rsidRDefault="004719BD" w:rsidP="00D66EFC">
      <w:pPr>
        <w:spacing w:line="276" w:lineRule="auto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„</w:t>
      </w:r>
      <w:r w:rsidR="007568F8">
        <w:rPr>
          <w:b/>
          <w:bCs/>
          <w:i/>
          <w:iCs/>
          <w:sz w:val="24"/>
          <w:szCs w:val="24"/>
        </w:rPr>
        <w:t xml:space="preserve">Remont ulicy Powstania Listopadowego w Bydgoszczy od ulicy Powstania Warszawy </w:t>
      </w:r>
      <w:r w:rsidR="007568F8">
        <w:rPr>
          <w:b/>
          <w:bCs/>
          <w:i/>
          <w:iCs/>
          <w:sz w:val="24"/>
          <w:szCs w:val="24"/>
        </w:rPr>
        <w:br/>
        <w:t>do drugiej klatki bloku 11 (Program BBO)</w:t>
      </w:r>
      <w:r>
        <w:rPr>
          <w:b/>
          <w:bCs/>
          <w:i/>
          <w:iCs/>
          <w:sz w:val="24"/>
          <w:szCs w:val="24"/>
        </w:rPr>
        <w:t>”</w:t>
      </w:r>
    </w:p>
    <w:p w:rsidR="004719BD" w:rsidRPr="00D66EFC" w:rsidRDefault="004719BD" w:rsidP="00D66EFC">
      <w:pPr>
        <w:spacing w:line="276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252852" w:rsidRDefault="00252852" w:rsidP="00252852">
      <w:pPr>
        <w:jc w:val="center"/>
        <w:rPr>
          <w:sz w:val="24"/>
          <w:szCs w:val="24"/>
        </w:rPr>
      </w:pPr>
      <w:r>
        <w:rPr>
          <w:sz w:val="24"/>
          <w:szCs w:val="24"/>
        </w:rPr>
        <w:t>prowadzonego przez Zarząd Dróg Miejskich i Komunikacji Publicznej w Bydgoszczy oświadczam, 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Default="00252852" w:rsidP="00CB1AD7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OŚWIADCZENIA DOTYCZĄCE WYKONAWCY:</w:t>
      </w:r>
    </w:p>
    <w:p w:rsidR="00252852" w:rsidRPr="003D1F2D" w:rsidRDefault="003D1F2D" w:rsidP="003D1F2D">
      <w:pPr>
        <w:pStyle w:val="Akapitzlist"/>
        <w:spacing w:before="12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D1F2D">
        <w:rPr>
          <w:sz w:val="22"/>
          <w:szCs w:val="22"/>
        </w:rPr>
        <w:t>Oświadczam, że</w:t>
      </w:r>
      <w:r>
        <w:rPr>
          <w:sz w:val="22"/>
          <w:szCs w:val="22"/>
        </w:rPr>
        <w:t>:</w:t>
      </w:r>
    </w:p>
    <w:p w:rsidR="00252852" w:rsidRPr="003D1F2D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podlegam wykluczeniu z postępowania na podstawie art. 24 ust 1 pkt 1</w:t>
      </w:r>
      <w:r w:rsidR="00F00E1F" w:rsidRPr="003D1F2D">
        <w:rPr>
          <w:sz w:val="22"/>
          <w:szCs w:val="22"/>
        </w:rPr>
        <w:t>3</w:t>
      </w:r>
      <w:r w:rsidRPr="003D1F2D">
        <w:rPr>
          <w:sz w:val="22"/>
          <w:szCs w:val="22"/>
        </w:rPr>
        <w:t>-2</w:t>
      </w:r>
      <w:r w:rsidR="005C5CFA" w:rsidRPr="003D1F2D">
        <w:rPr>
          <w:sz w:val="22"/>
          <w:szCs w:val="22"/>
        </w:rPr>
        <w:t>2</w:t>
      </w:r>
      <w:r w:rsidRPr="003D1F2D">
        <w:rPr>
          <w:sz w:val="22"/>
          <w:szCs w:val="22"/>
        </w:rPr>
        <w:t xml:space="preserve"> UPZP</w:t>
      </w:r>
      <w:r w:rsidR="003D1F2D">
        <w:rPr>
          <w:sz w:val="22"/>
          <w:szCs w:val="22"/>
        </w:rPr>
        <w:t>;</w:t>
      </w:r>
    </w:p>
    <w:p w:rsidR="00252852" w:rsidRPr="003D1F2D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podlegam wykluczen</w:t>
      </w:r>
      <w:r w:rsidR="00836300" w:rsidRPr="003D1F2D">
        <w:rPr>
          <w:sz w:val="22"/>
          <w:szCs w:val="22"/>
        </w:rPr>
        <w:t xml:space="preserve">iu z postępowania na podstawie </w:t>
      </w:r>
      <w:r w:rsidRPr="003D1F2D">
        <w:rPr>
          <w:sz w:val="22"/>
          <w:szCs w:val="22"/>
        </w:rPr>
        <w:t>art. 24 ust. 5 pkt 1 i 8 UPZP.</w:t>
      </w:r>
    </w:p>
    <w:p w:rsidR="00252852" w:rsidRDefault="00252852" w:rsidP="00252852">
      <w:pPr>
        <w:spacing w:line="360" w:lineRule="auto"/>
        <w:jc w:val="both"/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87596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Oświadczam, że zachodzą w stosunku do mnie podstawy wykluczenia z postępowania na podstawie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 xml:space="preserve">art. ………….…. UPZP </w:t>
      </w:r>
      <w:r w:rsidRPr="003D1F2D">
        <w:rPr>
          <w:i/>
          <w:sz w:val="22"/>
          <w:szCs w:val="22"/>
        </w:rPr>
        <w:t xml:space="preserve">(podać mającą zastosowanie podstawę wykluczenia spośród wymienionych </w:t>
      </w:r>
      <w:r w:rsidR="003D1F2D">
        <w:rPr>
          <w:i/>
          <w:sz w:val="22"/>
          <w:szCs w:val="22"/>
        </w:rPr>
        <w:br/>
      </w:r>
      <w:r w:rsidRPr="003D1F2D">
        <w:rPr>
          <w:i/>
          <w:sz w:val="22"/>
          <w:szCs w:val="22"/>
        </w:rPr>
        <w:t>w art. 24 ust. 1 pkt 13-14, 16-20 lub art. 24 ust. 5 pkt 1 i 8 UPZP).</w:t>
      </w:r>
      <w:r w:rsidRPr="003D1F2D">
        <w:rPr>
          <w:sz w:val="22"/>
          <w:szCs w:val="22"/>
        </w:rPr>
        <w:t xml:space="preserve"> Jednocześnie oświadczam, że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>w związku z ww. okolicznością, na podstawie art. 24 ust. 8 UPZP podjąłem następujące środki naprawcze: ………………………</w:t>
      </w:r>
      <w:r w:rsidR="003D1F2D">
        <w:rPr>
          <w:sz w:val="22"/>
          <w:szCs w:val="22"/>
        </w:rPr>
        <w:t>………………………………………..</w:t>
      </w:r>
      <w:r w:rsidRPr="003D1F2D">
        <w:rPr>
          <w:sz w:val="22"/>
          <w:szCs w:val="22"/>
        </w:rPr>
        <w:t xml:space="preserve">…………………………..…… 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……..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jc w:val="both"/>
        <w:rPr>
          <w:rFonts w:ascii="Arial" w:hAnsi="Arial" w:cs="Arial"/>
          <w:i/>
          <w:sz w:val="12"/>
          <w:szCs w:val="12"/>
        </w:rPr>
      </w:pPr>
    </w:p>
    <w:p w:rsidR="00252852" w:rsidRDefault="00252852" w:rsidP="00CB1AD7">
      <w:pPr>
        <w:shd w:val="clear" w:color="auto" w:fill="BFBF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OŚWIADCZENIE DOTYCZĄCE PODMIOTU, NA KTÓREGO ZASOBY POWOŁUJE SIĘ WYKONAWCA:</w:t>
      </w:r>
    </w:p>
    <w:p w:rsidR="00252852" w:rsidRPr="003D1F2D" w:rsidRDefault="00252852" w:rsidP="003D1F2D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Oświadczam, że w stosunku do następującego/</w:t>
      </w:r>
      <w:proofErr w:type="spellStart"/>
      <w:r w:rsidRPr="003D1F2D">
        <w:rPr>
          <w:sz w:val="22"/>
          <w:szCs w:val="22"/>
        </w:rPr>
        <w:t>ych</w:t>
      </w:r>
      <w:proofErr w:type="spellEnd"/>
      <w:r w:rsidRPr="003D1F2D">
        <w:rPr>
          <w:sz w:val="22"/>
          <w:szCs w:val="22"/>
        </w:rPr>
        <w:t xml:space="preserve"> podmiotu/</w:t>
      </w:r>
      <w:proofErr w:type="spellStart"/>
      <w:r w:rsidRPr="003D1F2D">
        <w:rPr>
          <w:sz w:val="22"/>
          <w:szCs w:val="22"/>
        </w:rPr>
        <w:t>tów</w:t>
      </w:r>
      <w:proofErr w:type="spellEnd"/>
      <w:r w:rsidRPr="003D1F2D">
        <w:rPr>
          <w:sz w:val="22"/>
          <w:szCs w:val="22"/>
        </w:rPr>
        <w:t>, na którego/</w:t>
      </w:r>
      <w:proofErr w:type="spellStart"/>
      <w:r w:rsidRPr="003D1F2D">
        <w:rPr>
          <w:sz w:val="22"/>
          <w:szCs w:val="22"/>
        </w:rPr>
        <w:t>ych</w:t>
      </w:r>
      <w:proofErr w:type="spellEnd"/>
      <w:r w:rsidRPr="003D1F2D">
        <w:rPr>
          <w:sz w:val="22"/>
          <w:szCs w:val="22"/>
        </w:rPr>
        <w:t xml:space="preserve"> zasoby powołuję</w:t>
      </w:r>
      <w:r w:rsidR="003D1F2D">
        <w:rPr>
          <w:sz w:val="22"/>
          <w:szCs w:val="22"/>
        </w:rPr>
        <w:t xml:space="preserve"> </w:t>
      </w:r>
      <w:r w:rsidRPr="003D1F2D">
        <w:rPr>
          <w:sz w:val="22"/>
          <w:szCs w:val="22"/>
        </w:rPr>
        <w:t>się</w:t>
      </w:r>
      <w:r w:rsidR="003D1F2D">
        <w:rPr>
          <w:sz w:val="22"/>
          <w:szCs w:val="22"/>
        </w:rPr>
        <w:t xml:space="preserve"> </w:t>
      </w:r>
      <w:r w:rsidRPr="003D1F2D">
        <w:rPr>
          <w:sz w:val="22"/>
          <w:szCs w:val="22"/>
        </w:rPr>
        <w:t>w niniejszym postępowaniu, tj.: ………………………………………</w:t>
      </w:r>
      <w:r w:rsidR="003D1F2D">
        <w:rPr>
          <w:sz w:val="22"/>
          <w:szCs w:val="22"/>
        </w:rPr>
        <w:t>…………………….</w:t>
      </w:r>
      <w:r w:rsidRPr="003D1F2D">
        <w:rPr>
          <w:sz w:val="22"/>
          <w:szCs w:val="22"/>
        </w:rPr>
        <w:t>……………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>
        <w:rPr>
          <w:sz w:val="22"/>
          <w:szCs w:val="22"/>
        </w:rPr>
        <w:t>……………………………..</w:t>
      </w:r>
      <w:r w:rsidRPr="003D1F2D">
        <w:rPr>
          <w:sz w:val="22"/>
          <w:szCs w:val="22"/>
        </w:rPr>
        <w:t>…………………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zachodzą podstawy wykluczenia z postępowania o udzielenie zamówienia</w:t>
      </w:r>
      <w:r w:rsidR="00CB1AD7" w:rsidRPr="003D1F2D">
        <w:rPr>
          <w:sz w:val="22"/>
          <w:szCs w:val="22"/>
        </w:rPr>
        <w:t xml:space="preserve">, o których mowa w art. 24 ust. 1 pkt 13-22 i ust. 5 </w:t>
      </w:r>
      <w:r w:rsidR="005C5CFA" w:rsidRPr="003D1F2D">
        <w:rPr>
          <w:sz w:val="22"/>
          <w:szCs w:val="22"/>
        </w:rPr>
        <w:t xml:space="preserve">pkt 1 i 8 </w:t>
      </w:r>
      <w:r w:rsidR="00CB1AD7" w:rsidRPr="003D1F2D">
        <w:rPr>
          <w:sz w:val="22"/>
          <w:szCs w:val="22"/>
        </w:rPr>
        <w:t>UPZP</w:t>
      </w:r>
      <w:r w:rsidR="003D1F2D" w:rsidRPr="003D1F2D">
        <w:rPr>
          <w:sz w:val="22"/>
          <w:szCs w:val="22"/>
        </w:rPr>
        <w:t>.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</w:t>
      </w:r>
      <w:r w:rsidR="00A14644">
        <w:rPr>
          <w:i/>
          <w:sz w:val="22"/>
          <w:szCs w:val="22"/>
        </w:rPr>
        <w:t xml:space="preserve"> </w:t>
      </w:r>
      <w:r w:rsidRPr="003D1F2D">
        <w:rPr>
          <w:i/>
          <w:sz w:val="22"/>
          <w:szCs w:val="22"/>
        </w:rPr>
        <w:t>*</w:t>
      </w:r>
      <w:r w:rsidR="00F92658" w:rsidRPr="003D1F2D">
        <w:rPr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CB1AD7" w:rsidRDefault="00252852" w:rsidP="00CB1AD7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 w:rsidRPr="00CB1AD7">
        <w:rPr>
          <w:b/>
          <w:sz w:val="24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Oświadczam, że wszystkie informacje podane w powyższych oświadczeniach są aktualne i zgodne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034F9F" w:rsidP="00095C4E">
      <w:pPr>
        <w:ind w:right="8788"/>
        <w:rPr>
          <w:i/>
          <w:iCs/>
        </w:rPr>
      </w:pPr>
      <w:r w:rsidRPr="00034F9F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default" r:id="rId7"/>
      <w:headerReference w:type="first" r:id="rId8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7D4" w:rsidRDefault="00C057D4">
      <w:r>
        <w:separator/>
      </w:r>
    </w:p>
  </w:endnote>
  <w:endnote w:type="continuationSeparator" w:id="0">
    <w:p w:rsidR="00C057D4" w:rsidRDefault="00C05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7D4" w:rsidRDefault="00C057D4">
      <w:r>
        <w:separator/>
      </w:r>
    </w:p>
  </w:footnote>
  <w:footnote w:type="continuationSeparator" w:id="0">
    <w:p w:rsidR="00C057D4" w:rsidRDefault="00C05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0" w:rsidRPr="00C35A35" w:rsidRDefault="00C35A35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7568F8">
      <w:rPr>
        <w:rFonts w:ascii="Calibri" w:hAnsi="Calibri"/>
        <w:sz w:val="36"/>
      </w:rPr>
      <w:t>39</w:t>
    </w:r>
    <w:r w:rsidR="00E30C04">
      <w:rPr>
        <w:rFonts w:ascii="Calibri" w:hAnsi="Calibri"/>
        <w:sz w:val="36"/>
      </w:rPr>
      <w:t>/2020</w:t>
    </w:r>
    <w:r>
      <w:rPr>
        <w:rFonts w:ascii="Calibri" w:hAnsi="Calibri"/>
        <w:sz w:val="36"/>
      </w:rPr>
      <w:t xml:space="preserve">                 </w:t>
    </w:r>
  </w:p>
  <w:p w:rsidR="008F3790" w:rsidRPr="008F3790" w:rsidRDefault="008F3790" w:rsidP="008F37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4B6" w:rsidRDefault="008D57BF" w:rsidP="004719B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i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568F8">
      <w:rPr>
        <w:rFonts w:ascii="Calibri" w:hAnsi="Calibri"/>
        <w:sz w:val="36"/>
      </w:rPr>
      <w:t>039</w:t>
    </w:r>
    <w:r w:rsidR="00E30C04">
      <w:rPr>
        <w:rFonts w:ascii="Calibri" w:hAnsi="Calibri"/>
        <w:sz w:val="36"/>
      </w:rPr>
      <w:t>/2020</w:t>
    </w:r>
    <w:r w:rsidR="004719BD">
      <w:rPr>
        <w:rFonts w:ascii="Calibri" w:hAnsi="Calibri"/>
        <w:sz w:val="36"/>
      </w:rPr>
      <w:t xml:space="preserve">                                </w:t>
    </w:r>
    <w:r w:rsidR="00B844B6">
      <w:rPr>
        <w:rFonts w:ascii="Calibri" w:hAnsi="Calibri"/>
        <w:sz w:val="36"/>
      </w:rPr>
      <w:t xml:space="preserve"> </w:t>
    </w:r>
    <w:r w:rsidR="00263BF1" w:rsidRPr="00242F30">
      <w:rPr>
        <w:rFonts w:ascii="Calibri" w:hAnsi="Calibri"/>
        <w:i/>
      </w:rPr>
      <w:t xml:space="preserve">wzór oświadczenia o </w:t>
    </w:r>
    <w:r w:rsidR="00836300">
      <w:rPr>
        <w:rFonts w:ascii="Calibri" w:hAnsi="Calibri"/>
        <w:i/>
      </w:rPr>
      <w:t xml:space="preserve">braku podstaw do wykluczenia </w:t>
    </w:r>
  </w:p>
  <w:p w:rsidR="003A26E2" w:rsidRPr="00B844B6" w:rsidRDefault="00B844B6" w:rsidP="004719B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jc w:val="right"/>
      <w:rPr>
        <w:rFonts w:ascii="Calibri" w:hAnsi="Calibri"/>
        <w:i/>
      </w:rPr>
    </w:pPr>
    <w:r>
      <w:rPr>
        <w:rFonts w:ascii="Calibri" w:hAnsi="Calibri"/>
        <w:i/>
      </w:rPr>
      <w:tab/>
      <w:t xml:space="preserve">Załącznik </w:t>
    </w:r>
    <w:r w:rsidR="00125F6C">
      <w:rPr>
        <w:rFonts w:ascii="Calibri" w:hAnsi="Calibri"/>
        <w:i/>
      </w:rPr>
      <w:t>n</w:t>
    </w:r>
    <w:bookmarkStart w:id="0" w:name="_GoBack"/>
    <w:bookmarkEnd w:id="0"/>
    <w:r w:rsidR="002F53DD" w:rsidRPr="00242F30">
      <w:rPr>
        <w:rFonts w:ascii="Calibri" w:hAnsi="Calibri"/>
        <w:i/>
      </w:rPr>
      <w:t xml:space="preserve">r </w:t>
    </w:r>
    <w:r w:rsidR="004719BD">
      <w:rPr>
        <w:rFonts w:ascii="Calibri" w:hAnsi="Calibri"/>
        <w:i/>
      </w:rPr>
      <w:t xml:space="preserve">6 </w:t>
    </w:r>
    <w:r w:rsidR="003A1B1A" w:rsidRPr="00242F30">
      <w:rPr>
        <w:rFonts w:ascii="Calibri" w:hAnsi="Calibri"/>
        <w:i/>
      </w:rPr>
      <w:t>do SIWZ</w:t>
    </w:r>
    <w:r w:rsidR="004719BD">
      <w:rPr>
        <w:rFonts w:ascii="Calibri" w:hAnsi="Calibri"/>
        <w:i/>
      </w:rPr>
      <w:t xml:space="preserve"> </w:t>
    </w:r>
    <w:r w:rsidR="003A26E2" w:rsidRPr="00242F30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34F9F"/>
    <w:rsid w:val="00044872"/>
    <w:rsid w:val="00044F64"/>
    <w:rsid w:val="000467D5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3E63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2254"/>
    <w:rsid w:val="000F5667"/>
    <w:rsid w:val="000F7AAB"/>
    <w:rsid w:val="001034DE"/>
    <w:rsid w:val="0011307E"/>
    <w:rsid w:val="0012382D"/>
    <w:rsid w:val="00125F6C"/>
    <w:rsid w:val="0013098C"/>
    <w:rsid w:val="0013117D"/>
    <w:rsid w:val="00132129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87DAB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429E"/>
    <w:rsid w:val="00203AEB"/>
    <w:rsid w:val="0020402E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3E1A"/>
    <w:rsid w:val="003751D5"/>
    <w:rsid w:val="00383322"/>
    <w:rsid w:val="0038353D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7EC4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19BD"/>
    <w:rsid w:val="00477B63"/>
    <w:rsid w:val="00481081"/>
    <w:rsid w:val="00483373"/>
    <w:rsid w:val="00483439"/>
    <w:rsid w:val="00492B1F"/>
    <w:rsid w:val="004A089C"/>
    <w:rsid w:val="004A4BD5"/>
    <w:rsid w:val="004B2DB6"/>
    <w:rsid w:val="004C1452"/>
    <w:rsid w:val="004C4734"/>
    <w:rsid w:val="004D01D1"/>
    <w:rsid w:val="004D12D8"/>
    <w:rsid w:val="004D201B"/>
    <w:rsid w:val="004E6249"/>
    <w:rsid w:val="004E73F6"/>
    <w:rsid w:val="004F14F4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536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16E5B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B584D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3549"/>
    <w:rsid w:val="00745F22"/>
    <w:rsid w:val="007533F0"/>
    <w:rsid w:val="00753B11"/>
    <w:rsid w:val="00754B56"/>
    <w:rsid w:val="007568F8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055D"/>
    <w:rsid w:val="007921B1"/>
    <w:rsid w:val="007945A1"/>
    <w:rsid w:val="00794FB8"/>
    <w:rsid w:val="007979D1"/>
    <w:rsid w:val="007A145C"/>
    <w:rsid w:val="007A7D7F"/>
    <w:rsid w:val="007B01CA"/>
    <w:rsid w:val="007B1F64"/>
    <w:rsid w:val="007B3008"/>
    <w:rsid w:val="007B5A4E"/>
    <w:rsid w:val="007B5F01"/>
    <w:rsid w:val="007B697D"/>
    <w:rsid w:val="007B7530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3223"/>
    <w:rsid w:val="00854C93"/>
    <w:rsid w:val="008649AF"/>
    <w:rsid w:val="00865217"/>
    <w:rsid w:val="00874809"/>
    <w:rsid w:val="0087596C"/>
    <w:rsid w:val="00875C65"/>
    <w:rsid w:val="008770D2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096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C791A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4644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2825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70CF0"/>
    <w:rsid w:val="00B71D87"/>
    <w:rsid w:val="00B73CBE"/>
    <w:rsid w:val="00B754C2"/>
    <w:rsid w:val="00B8235B"/>
    <w:rsid w:val="00B844B6"/>
    <w:rsid w:val="00B90899"/>
    <w:rsid w:val="00B91C9C"/>
    <w:rsid w:val="00BA13DE"/>
    <w:rsid w:val="00BA2CDD"/>
    <w:rsid w:val="00BA3D61"/>
    <w:rsid w:val="00BA4147"/>
    <w:rsid w:val="00BA58D7"/>
    <w:rsid w:val="00BA63C1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057D4"/>
    <w:rsid w:val="00C11274"/>
    <w:rsid w:val="00C11CB5"/>
    <w:rsid w:val="00C15064"/>
    <w:rsid w:val="00C221D9"/>
    <w:rsid w:val="00C23CFA"/>
    <w:rsid w:val="00C24A99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4C96"/>
    <w:rsid w:val="00CD73D1"/>
    <w:rsid w:val="00CE0A7A"/>
    <w:rsid w:val="00CE2523"/>
    <w:rsid w:val="00CE36AF"/>
    <w:rsid w:val="00CE6ED3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5DCE"/>
    <w:rsid w:val="00D666B3"/>
    <w:rsid w:val="00D66EFC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2512C"/>
    <w:rsid w:val="00E25959"/>
    <w:rsid w:val="00E26306"/>
    <w:rsid w:val="00E27B68"/>
    <w:rsid w:val="00E3017D"/>
    <w:rsid w:val="00E303F2"/>
    <w:rsid w:val="00E30C04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37DC"/>
    <w:rsid w:val="00F152DC"/>
    <w:rsid w:val="00F201E6"/>
    <w:rsid w:val="00F31FBC"/>
    <w:rsid w:val="00F3300E"/>
    <w:rsid w:val="00F45814"/>
    <w:rsid w:val="00F5249F"/>
    <w:rsid w:val="00F54F21"/>
    <w:rsid w:val="00F609F4"/>
    <w:rsid w:val="00F659C3"/>
    <w:rsid w:val="00F673D0"/>
    <w:rsid w:val="00F71094"/>
    <w:rsid w:val="00F71157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msangorska</cp:lastModifiedBy>
  <cp:revision>2</cp:revision>
  <cp:lastPrinted>2018-07-06T10:26:00Z</cp:lastPrinted>
  <dcterms:created xsi:type="dcterms:W3CDTF">2020-07-13T12:08:00Z</dcterms:created>
  <dcterms:modified xsi:type="dcterms:W3CDTF">2020-07-13T12:08:00Z</dcterms:modified>
</cp:coreProperties>
</file>